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8211BE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DS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52763E3D" wp14:editId="1D3E8174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211BE" w:rsidRPr="00E35C83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M. Hornýš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211BE" w:rsidRPr="00E35C83" w:rsidRDefault="008211BE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211BE" w:rsidRPr="00E35C83" w:rsidRDefault="008211BE" w:rsidP="0090204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211BE" w:rsidRPr="00E35C83" w:rsidRDefault="008211BE" w:rsidP="0090204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8211BE" w:rsidRPr="009449D2" w:rsidRDefault="008211BE" w:rsidP="0090204A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 w:rsidRPr="00324C4E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Polní cest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 C05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211BE" w:rsidRPr="0002352E" w:rsidRDefault="008211BE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211BE" w:rsidRPr="00633645" w:rsidRDefault="008211BE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4B769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4B769B" w:rsidRPr="004B769B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Hydrotechnické výpočty a hmotové tabulky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4B769B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69B">
                                    <w:rPr>
                                      <w:sz w:val="56"/>
                                      <w:szCs w:val="18"/>
                                    </w:rPr>
                                    <w:t>H.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8211BE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8211BE" w:rsidRPr="008674E7" w:rsidRDefault="008211BE" w:rsidP="0090204A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DS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52763E3D" wp14:editId="1D3E8174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8211BE" w:rsidRPr="00E35C83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M. Hornýš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211BE" w:rsidRPr="00E35C83" w:rsidRDefault="008211BE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211BE" w:rsidRPr="00E35C83" w:rsidRDefault="008211BE" w:rsidP="0090204A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211BE" w:rsidRPr="00E35C83" w:rsidRDefault="008211BE" w:rsidP="0090204A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8211BE" w:rsidRPr="009449D2" w:rsidRDefault="008211BE" w:rsidP="0090204A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 w:rsidRPr="00324C4E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Polní cest</w:t>
                            </w: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 C05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211BE" w:rsidRPr="0002352E" w:rsidRDefault="008211BE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211BE" w:rsidRPr="00633645" w:rsidRDefault="008211BE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4B769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4B769B" w:rsidRPr="004B769B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Hydrotechnické výpočty a hmotové tabulky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4B769B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B769B">
                              <w:rPr>
                                <w:sz w:val="56"/>
                                <w:szCs w:val="18"/>
                              </w:rPr>
                              <w:t>H.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1B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3</cp:revision>
  <cp:lastPrinted>2016-04-17T16:14:00Z</cp:lastPrinted>
  <dcterms:created xsi:type="dcterms:W3CDTF">2017-04-24T07:18:00Z</dcterms:created>
  <dcterms:modified xsi:type="dcterms:W3CDTF">2017-04-24T07:19:00Z</dcterms:modified>
</cp:coreProperties>
</file>